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76490994" w:rsidR="007F19D6" w:rsidRPr="00127569" w:rsidRDefault="00602B74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BGO-BGN.25.85.2025</w:t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 w:rsidRPr="00602B74">
        <w:rPr>
          <w:rFonts w:ascii="Open Sans" w:hAnsi="Open Sans" w:cs="Open Sans"/>
          <w:b/>
          <w:bCs/>
          <w:sz w:val="20"/>
          <w:szCs w:val="20"/>
        </w:rPr>
        <w:t>Załącznik nr 1 do Zapytania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A82A70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602B74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602B74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77777777" w:rsidR="007F19D6" w:rsidRPr="00127569" w:rsidRDefault="00602B74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602B74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602B74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602B74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602B74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421141A6" w:rsidR="007F19D6" w:rsidRPr="00127569" w:rsidRDefault="00602B74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>
        <w:rPr>
          <w:rFonts w:ascii="Open Sans" w:hAnsi="Open Sans" w:cs="Open Sans"/>
          <w:b w:val="0"/>
          <w:sz w:val="20"/>
          <w:szCs w:val="20"/>
        </w:rPr>
        <w:t>Budowę wiaty śmietnikowej w Delegaturze NIK w Kielcach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602B74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602B74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602B74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</w:t>
      </w:r>
    </w:p>
    <w:p w14:paraId="4480AB14" w14:textId="4D1186A3" w:rsidR="007F19D6" w:rsidRPr="00127569" w:rsidRDefault="00602B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602B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27ACA5B4" w14:textId="425C2DA8" w:rsidR="007F19D6" w:rsidRPr="00127569" w:rsidRDefault="00602B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602B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602B74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0D0E5C97" w14:textId="5C390851" w:rsidR="007F19D6" w:rsidRPr="00127569" w:rsidRDefault="00602B74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602B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</w:t>
      </w:r>
    </w:p>
    <w:p w14:paraId="3468453E" w14:textId="750C9006" w:rsidR="007F19D6" w:rsidRPr="00127569" w:rsidRDefault="00602B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602B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308B39A" w14:textId="7EBC677C" w:rsidR="007F19D6" w:rsidRPr="00127569" w:rsidRDefault="00602B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602B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602B74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602B74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602B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  <w:r w:rsidRPr="00127569">
        <w:rPr>
          <w:rFonts w:ascii="Open Sans" w:hAnsi="Open Sans" w:cs="Open Sans"/>
          <w:sz w:val="20"/>
          <w:szCs w:val="20"/>
        </w:rPr>
        <w:t>...........</w:t>
      </w:r>
    </w:p>
    <w:p w14:paraId="6B46FC25" w14:textId="7E32F29A" w:rsidR="007F19D6" w:rsidRPr="00127569" w:rsidRDefault="00602B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602B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602B74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602B74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602B74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602B74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602B74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602B74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2FEB873F" w:rsidR="007F19D6" w:rsidRPr="00127569" w:rsidRDefault="00602B74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17A89370" w:rsidR="007F19D6" w:rsidRPr="00127569" w:rsidRDefault="00602B74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735C0FB5" w:rsidR="007F19D6" w:rsidRPr="00127569" w:rsidRDefault="00602B74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602B74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602B74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602B74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20D67FC9" w:rsidR="007F19D6" w:rsidRPr="00127569" w:rsidRDefault="00602B74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</w:t>
      </w:r>
      <w:r w:rsidRPr="00127569">
        <w:rPr>
          <w:rFonts w:ascii="Open Sans" w:hAnsi="Open Sans" w:cs="Open Sans"/>
        </w:rPr>
        <w:t>go.</w:t>
      </w:r>
    </w:p>
    <w:p w14:paraId="1C958D13" w14:textId="0B22C783" w:rsidR="007F19D6" w:rsidRPr="00127569" w:rsidRDefault="00602B74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475F244A" w:rsidR="007F19D6" w:rsidRPr="00127569" w:rsidRDefault="00602B74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507, ze zm.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602B74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602B74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602B74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602B74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602B74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602B74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lastRenderedPageBreak/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602B74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602B74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602B74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602B74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2F4A0" w14:textId="77777777" w:rsidR="00000000" w:rsidRDefault="00602B74">
      <w:r>
        <w:separator/>
      </w:r>
    </w:p>
  </w:endnote>
  <w:endnote w:type="continuationSeparator" w:id="0">
    <w:p w14:paraId="103C5A34" w14:textId="77777777" w:rsidR="00000000" w:rsidRDefault="00602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602B74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578F3" w14:textId="77777777" w:rsidR="0069007A" w:rsidRDefault="00602B74" w:rsidP="00A106F6">
      <w:r>
        <w:separator/>
      </w:r>
    </w:p>
  </w:footnote>
  <w:footnote w:type="continuationSeparator" w:id="0">
    <w:p w14:paraId="2B2CFE86" w14:textId="77777777" w:rsidR="0069007A" w:rsidRDefault="00602B74" w:rsidP="00A106F6">
      <w:r>
        <w:continuationSeparator/>
      </w:r>
    </w:p>
  </w:footnote>
  <w:footnote w:id="1">
    <w:p w14:paraId="1C1FAE20" w14:textId="77777777" w:rsidR="007F19D6" w:rsidRPr="00127569" w:rsidRDefault="00602B74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</w:t>
      </w:r>
      <w:r w:rsidRPr="00127569">
        <w:rPr>
          <w:rFonts w:ascii="Open Sans" w:hAnsi="Open Sans" w:cs="Open Sans"/>
          <w:sz w:val="16"/>
          <w:szCs w:val="16"/>
        </w:rPr>
        <w:t>Wykonawca nie przekazuje danych osobowych innych niż bezpośrednio jego dotyczących lub zachodzi wyłączenie stosowania obowiązku informacyjnego, stosownie do art. 13 ust. 4 lub art. 14 ust. 5 RODO Wykonawca nie składa oświadczenia (treść oświadczenia należy</w:t>
      </w:r>
      <w:r w:rsidRPr="00127569">
        <w:rPr>
          <w:rFonts w:ascii="Open Sans" w:hAnsi="Open Sans" w:cs="Open Sans"/>
          <w:sz w:val="16"/>
          <w:szCs w:val="16"/>
        </w:rPr>
        <w:t xml:space="preserve"> usunąć np. przez jego wykreślenie). </w:t>
      </w:r>
    </w:p>
    <w:p w14:paraId="0667B867" w14:textId="77777777" w:rsidR="007F19D6" w:rsidRPr="00765F98" w:rsidRDefault="00602B74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4A5C17EE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8DCAFBF4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6B10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BAE3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B697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48AE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1E50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A055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F423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308CBDA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DF08BB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A4C4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7008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E2FE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80A2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B84C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D606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2273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64FEF6D6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08480E26" w:tentative="1">
      <w:start w:val="1"/>
      <w:numFmt w:val="lowerLetter"/>
      <w:lvlText w:val="%2."/>
      <w:lvlJc w:val="left"/>
      <w:pPr>
        <w:ind w:left="1380" w:hanging="360"/>
      </w:pPr>
    </w:lvl>
    <w:lvl w:ilvl="2" w:tplc="05282234" w:tentative="1">
      <w:start w:val="1"/>
      <w:numFmt w:val="lowerRoman"/>
      <w:lvlText w:val="%3."/>
      <w:lvlJc w:val="right"/>
      <w:pPr>
        <w:ind w:left="2100" w:hanging="180"/>
      </w:pPr>
    </w:lvl>
    <w:lvl w:ilvl="3" w:tplc="9DD8E228" w:tentative="1">
      <w:start w:val="1"/>
      <w:numFmt w:val="decimal"/>
      <w:lvlText w:val="%4."/>
      <w:lvlJc w:val="left"/>
      <w:pPr>
        <w:ind w:left="2820" w:hanging="360"/>
      </w:pPr>
    </w:lvl>
    <w:lvl w:ilvl="4" w:tplc="AA24B6A8" w:tentative="1">
      <w:start w:val="1"/>
      <w:numFmt w:val="lowerLetter"/>
      <w:lvlText w:val="%5."/>
      <w:lvlJc w:val="left"/>
      <w:pPr>
        <w:ind w:left="3540" w:hanging="360"/>
      </w:pPr>
    </w:lvl>
    <w:lvl w:ilvl="5" w:tplc="E2569B0C" w:tentative="1">
      <w:start w:val="1"/>
      <w:numFmt w:val="lowerRoman"/>
      <w:lvlText w:val="%6."/>
      <w:lvlJc w:val="right"/>
      <w:pPr>
        <w:ind w:left="4260" w:hanging="180"/>
      </w:pPr>
    </w:lvl>
    <w:lvl w:ilvl="6" w:tplc="907674F4" w:tentative="1">
      <w:start w:val="1"/>
      <w:numFmt w:val="decimal"/>
      <w:lvlText w:val="%7."/>
      <w:lvlJc w:val="left"/>
      <w:pPr>
        <w:ind w:left="4980" w:hanging="360"/>
      </w:pPr>
    </w:lvl>
    <w:lvl w:ilvl="7" w:tplc="24100036" w:tentative="1">
      <w:start w:val="1"/>
      <w:numFmt w:val="lowerLetter"/>
      <w:lvlText w:val="%8."/>
      <w:lvlJc w:val="left"/>
      <w:pPr>
        <w:ind w:left="5700" w:hanging="360"/>
      </w:pPr>
    </w:lvl>
    <w:lvl w:ilvl="8" w:tplc="94FA9F54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160E8F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E7B46E7E" w:tentative="1">
      <w:start w:val="1"/>
      <w:numFmt w:val="lowerLetter"/>
      <w:lvlText w:val="%2."/>
      <w:lvlJc w:val="left"/>
      <w:pPr>
        <w:ind w:left="1222" w:hanging="360"/>
      </w:pPr>
    </w:lvl>
    <w:lvl w:ilvl="2" w:tplc="5E5ED418" w:tentative="1">
      <w:start w:val="1"/>
      <w:numFmt w:val="lowerRoman"/>
      <w:lvlText w:val="%3."/>
      <w:lvlJc w:val="right"/>
      <w:pPr>
        <w:ind w:left="1942" w:hanging="180"/>
      </w:pPr>
    </w:lvl>
    <w:lvl w:ilvl="3" w:tplc="1E284EA0" w:tentative="1">
      <w:start w:val="1"/>
      <w:numFmt w:val="decimal"/>
      <w:lvlText w:val="%4."/>
      <w:lvlJc w:val="left"/>
      <w:pPr>
        <w:ind w:left="2662" w:hanging="360"/>
      </w:pPr>
    </w:lvl>
    <w:lvl w:ilvl="4" w:tplc="CCD48292" w:tentative="1">
      <w:start w:val="1"/>
      <w:numFmt w:val="lowerLetter"/>
      <w:lvlText w:val="%5."/>
      <w:lvlJc w:val="left"/>
      <w:pPr>
        <w:ind w:left="3382" w:hanging="360"/>
      </w:pPr>
    </w:lvl>
    <w:lvl w:ilvl="5" w:tplc="BAB09CF0" w:tentative="1">
      <w:start w:val="1"/>
      <w:numFmt w:val="lowerRoman"/>
      <w:lvlText w:val="%6."/>
      <w:lvlJc w:val="right"/>
      <w:pPr>
        <w:ind w:left="4102" w:hanging="180"/>
      </w:pPr>
    </w:lvl>
    <w:lvl w:ilvl="6" w:tplc="4F26FC38" w:tentative="1">
      <w:start w:val="1"/>
      <w:numFmt w:val="decimal"/>
      <w:lvlText w:val="%7."/>
      <w:lvlJc w:val="left"/>
      <w:pPr>
        <w:ind w:left="4822" w:hanging="360"/>
      </w:pPr>
    </w:lvl>
    <w:lvl w:ilvl="7" w:tplc="9DFE9FFE" w:tentative="1">
      <w:start w:val="1"/>
      <w:numFmt w:val="lowerLetter"/>
      <w:lvlText w:val="%8."/>
      <w:lvlJc w:val="left"/>
      <w:pPr>
        <w:ind w:left="5542" w:hanging="360"/>
      </w:pPr>
    </w:lvl>
    <w:lvl w:ilvl="8" w:tplc="4C10503C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679079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A65D08" w:tentative="1">
      <w:start w:val="1"/>
      <w:numFmt w:val="lowerLetter"/>
      <w:lvlText w:val="%2."/>
      <w:lvlJc w:val="left"/>
      <w:pPr>
        <w:ind w:left="1440" w:hanging="360"/>
      </w:pPr>
    </w:lvl>
    <w:lvl w:ilvl="2" w:tplc="8DEE6A88" w:tentative="1">
      <w:start w:val="1"/>
      <w:numFmt w:val="lowerRoman"/>
      <w:lvlText w:val="%3."/>
      <w:lvlJc w:val="right"/>
      <w:pPr>
        <w:ind w:left="2160" w:hanging="180"/>
      </w:pPr>
    </w:lvl>
    <w:lvl w:ilvl="3" w:tplc="817E32E0" w:tentative="1">
      <w:start w:val="1"/>
      <w:numFmt w:val="decimal"/>
      <w:lvlText w:val="%4."/>
      <w:lvlJc w:val="left"/>
      <w:pPr>
        <w:ind w:left="2880" w:hanging="360"/>
      </w:pPr>
    </w:lvl>
    <w:lvl w:ilvl="4" w:tplc="1F28A49E" w:tentative="1">
      <w:start w:val="1"/>
      <w:numFmt w:val="lowerLetter"/>
      <w:lvlText w:val="%5."/>
      <w:lvlJc w:val="left"/>
      <w:pPr>
        <w:ind w:left="3600" w:hanging="360"/>
      </w:pPr>
    </w:lvl>
    <w:lvl w:ilvl="5" w:tplc="B74439D2" w:tentative="1">
      <w:start w:val="1"/>
      <w:numFmt w:val="lowerRoman"/>
      <w:lvlText w:val="%6."/>
      <w:lvlJc w:val="right"/>
      <w:pPr>
        <w:ind w:left="4320" w:hanging="180"/>
      </w:pPr>
    </w:lvl>
    <w:lvl w:ilvl="6" w:tplc="AB0C6964" w:tentative="1">
      <w:start w:val="1"/>
      <w:numFmt w:val="decimal"/>
      <w:lvlText w:val="%7."/>
      <w:lvlJc w:val="left"/>
      <w:pPr>
        <w:ind w:left="5040" w:hanging="360"/>
      </w:pPr>
    </w:lvl>
    <w:lvl w:ilvl="7" w:tplc="9416805A" w:tentative="1">
      <w:start w:val="1"/>
      <w:numFmt w:val="lowerLetter"/>
      <w:lvlText w:val="%8."/>
      <w:lvlJc w:val="left"/>
      <w:pPr>
        <w:ind w:left="5760" w:hanging="360"/>
      </w:pPr>
    </w:lvl>
    <w:lvl w:ilvl="8" w:tplc="835241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06E4A758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6C741CE0">
      <w:start w:val="1"/>
      <w:numFmt w:val="lowerLetter"/>
      <w:lvlText w:val="%2."/>
      <w:lvlJc w:val="left"/>
      <w:pPr>
        <w:ind w:left="1440" w:hanging="360"/>
      </w:pPr>
    </w:lvl>
    <w:lvl w:ilvl="2" w:tplc="078E2BCC">
      <w:start w:val="1"/>
      <w:numFmt w:val="lowerRoman"/>
      <w:lvlText w:val="%3."/>
      <w:lvlJc w:val="right"/>
      <w:pPr>
        <w:ind w:left="2160" w:hanging="180"/>
      </w:pPr>
    </w:lvl>
    <w:lvl w:ilvl="3" w:tplc="B5143896">
      <w:start w:val="1"/>
      <w:numFmt w:val="decimal"/>
      <w:lvlText w:val="%4."/>
      <w:lvlJc w:val="left"/>
      <w:pPr>
        <w:ind w:left="2880" w:hanging="360"/>
      </w:pPr>
    </w:lvl>
    <w:lvl w:ilvl="4" w:tplc="4BF0B422" w:tentative="1">
      <w:start w:val="1"/>
      <w:numFmt w:val="lowerLetter"/>
      <w:lvlText w:val="%5."/>
      <w:lvlJc w:val="left"/>
      <w:pPr>
        <w:ind w:left="3600" w:hanging="360"/>
      </w:pPr>
    </w:lvl>
    <w:lvl w:ilvl="5" w:tplc="1F28C760" w:tentative="1">
      <w:start w:val="1"/>
      <w:numFmt w:val="lowerRoman"/>
      <w:lvlText w:val="%6."/>
      <w:lvlJc w:val="right"/>
      <w:pPr>
        <w:ind w:left="4320" w:hanging="180"/>
      </w:pPr>
    </w:lvl>
    <w:lvl w:ilvl="6" w:tplc="5C6E47CA" w:tentative="1">
      <w:start w:val="1"/>
      <w:numFmt w:val="decimal"/>
      <w:lvlText w:val="%7."/>
      <w:lvlJc w:val="left"/>
      <w:pPr>
        <w:ind w:left="5040" w:hanging="360"/>
      </w:pPr>
    </w:lvl>
    <w:lvl w:ilvl="7" w:tplc="A88CAB54" w:tentative="1">
      <w:start w:val="1"/>
      <w:numFmt w:val="lowerLetter"/>
      <w:lvlText w:val="%8."/>
      <w:lvlJc w:val="left"/>
      <w:pPr>
        <w:ind w:left="5760" w:hanging="360"/>
      </w:pPr>
    </w:lvl>
    <w:lvl w:ilvl="8" w:tplc="3FC48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F732E68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4970DB94" w:tentative="1">
      <w:start w:val="1"/>
      <w:numFmt w:val="lowerLetter"/>
      <w:lvlText w:val="%2."/>
      <w:lvlJc w:val="left"/>
      <w:pPr>
        <w:ind w:left="1440" w:hanging="360"/>
      </w:pPr>
    </w:lvl>
    <w:lvl w:ilvl="2" w:tplc="754E9AC6" w:tentative="1">
      <w:start w:val="1"/>
      <w:numFmt w:val="lowerRoman"/>
      <w:lvlText w:val="%3."/>
      <w:lvlJc w:val="right"/>
      <w:pPr>
        <w:ind w:left="2160" w:hanging="180"/>
      </w:pPr>
    </w:lvl>
    <w:lvl w:ilvl="3" w:tplc="16749E2C" w:tentative="1">
      <w:start w:val="1"/>
      <w:numFmt w:val="decimal"/>
      <w:lvlText w:val="%4."/>
      <w:lvlJc w:val="left"/>
      <w:pPr>
        <w:ind w:left="2880" w:hanging="360"/>
      </w:pPr>
    </w:lvl>
    <w:lvl w:ilvl="4" w:tplc="8C18F75C" w:tentative="1">
      <w:start w:val="1"/>
      <w:numFmt w:val="lowerLetter"/>
      <w:lvlText w:val="%5."/>
      <w:lvlJc w:val="left"/>
      <w:pPr>
        <w:ind w:left="3600" w:hanging="360"/>
      </w:pPr>
    </w:lvl>
    <w:lvl w:ilvl="5" w:tplc="28220242" w:tentative="1">
      <w:start w:val="1"/>
      <w:numFmt w:val="lowerRoman"/>
      <w:lvlText w:val="%6."/>
      <w:lvlJc w:val="right"/>
      <w:pPr>
        <w:ind w:left="4320" w:hanging="180"/>
      </w:pPr>
    </w:lvl>
    <w:lvl w:ilvl="6" w:tplc="FD66DD56" w:tentative="1">
      <w:start w:val="1"/>
      <w:numFmt w:val="decimal"/>
      <w:lvlText w:val="%7."/>
      <w:lvlJc w:val="left"/>
      <w:pPr>
        <w:ind w:left="5040" w:hanging="360"/>
      </w:pPr>
    </w:lvl>
    <w:lvl w:ilvl="7" w:tplc="C708226E" w:tentative="1">
      <w:start w:val="1"/>
      <w:numFmt w:val="lowerLetter"/>
      <w:lvlText w:val="%8."/>
      <w:lvlJc w:val="left"/>
      <w:pPr>
        <w:ind w:left="5760" w:hanging="360"/>
      </w:pPr>
    </w:lvl>
    <w:lvl w:ilvl="8" w:tplc="58E48C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ECFE869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AAC26AE8" w:tentative="1">
      <w:start w:val="1"/>
      <w:numFmt w:val="lowerLetter"/>
      <w:lvlText w:val="%2."/>
      <w:lvlJc w:val="left"/>
      <w:pPr>
        <w:ind w:left="2073" w:hanging="360"/>
      </w:pPr>
    </w:lvl>
    <w:lvl w:ilvl="2" w:tplc="D9C85942" w:tentative="1">
      <w:start w:val="1"/>
      <w:numFmt w:val="lowerRoman"/>
      <w:lvlText w:val="%3."/>
      <w:lvlJc w:val="right"/>
      <w:pPr>
        <w:ind w:left="2793" w:hanging="180"/>
      </w:pPr>
    </w:lvl>
    <w:lvl w:ilvl="3" w:tplc="A2202C06" w:tentative="1">
      <w:start w:val="1"/>
      <w:numFmt w:val="decimal"/>
      <w:lvlText w:val="%4."/>
      <w:lvlJc w:val="left"/>
      <w:pPr>
        <w:ind w:left="3513" w:hanging="360"/>
      </w:pPr>
    </w:lvl>
    <w:lvl w:ilvl="4" w:tplc="70BE8306" w:tentative="1">
      <w:start w:val="1"/>
      <w:numFmt w:val="lowerLetter"/>
      <w:lvlText w:val="%5."/>
      <w:lvlJc w:val="left"/>
      <w:pPr>
        <w:ind w:left="4233" w:hanging="360"/>
      </w:pPr>
    </w:lvl>
    <w:lvl w:ilvl="5" w:tplc="0876D66A" w:tentative="1">
      <w:start w:val="1"/>
      <w:numFmt w:val="lowerRoman"/>
      <w:lvlText w:val="%6."/>
      <w:lvlJc w:val="right"/>
      <w:pPr>
        <w:ind w:left="4953" w:hanging="180"/>
      </w:pPr>
    </w:lvl>
    <w:lvl w:ilvl="6" w:tplc="3FF8743E" w:tentative="1">
      <w:start w:val="1"/>
      <w:numFmt w:val="decimal"/>
      <w:lvlText w:val="%7."/>
      <w:lvlJc w:val="left"/>
      <w:pPr>
        <w:ind w:left="5673" w:hanging="360"/>
      </w:pPr>
    </w:lvl>
    <w:lvl w:ilvl="7" w:tplc="F0548B66" w:tentative="1">
      <w:start w:val="1"/>
      <w:numFmt w:val="lowerLetter"/>
      <w:lvlText w:val="%8."/>
      <w:lvlJc w:val="left"/>
      <w:pPr>
        <w:ind w:left="6393" w:hanging="360"/>
      </w:pPr>
    </w:lvl>
    <w:lvl w:ilvl="8" w:tplc="41C44976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DBF850AC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56824BE4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F9224128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279864E2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981259D2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2254386E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1ED40794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2C66A3B6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13FC272C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CD7EDB3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B922DE48" w:tentative="1">
      <w:start w:val="1"/>
      <w:numFmt w:val="lowerLetter"/>
      <w:lvlText w:val="%2."/>
      <w:lvlJc w:val="left"/>
      <w:pPr>
        <w:ind w:left="1440" w:hanging="360"/>
      </w:pPr>
    </w:lvl>
    <w:lvl w:ilvl="2" w:tplc="1E3E8C62" w:tentative="1">
      <w:start w:val="1"/>
      <w:numFmt w:val="lowerRoman"/>
      <w:lvlText w:val="%3."/>
      <w:lvlJc w:val="right"/>
      <w:pPr>
        <w:ind w:left="2160" w:hanging="180"/>
      </w:pPr>
    </w:lvl>
    <w:lvl w:ilvl="3" w:tplc="EC1EDE2E" w:tentative="1">
      <w:start w:val="1"/>
      <w:numFmt w:val="decimal"/>
      <w:lvlText w:val="%4."/>
      <w:lvlJc w:val="left"/>
      <w:pPr>
        <w:ind w:left="2880" w:hanging="360"/>
      </w:pPr>
    </w:lvl>
    <w:lvl w:ilvl="4" w:tplc="4EFA4678" w:tentative="1">
      <w:start w:val="1"/>
      <w:numFmt w:val="lowerLetter"/>
      <w:lvlText w:val="%5."/>
      <w:lvlJc w:val="left"/>
      <w:pPr>
        <w:ind w:left="3600" w:hanging="360"/>
      </w:pPr>
    </w:lvl>
    <w:lvl w:ilvl="5" w:tplc="E542B210" w:tentative="1">
      <w:start w:val="1"/>
      <w:numFmt w:val="lowerRoman"/>
      <w:lvlText w:val="%6."/>
      <w:lvlJc w:val="right"/>
      <w:pPr>
        <w:ind w:left="4320" w:hanging="180"/>
      </w:pPr>
    </w:lvl>
    <w:lvl w:ilvl="6" w:tplc="8BA246B6" w:tentative="1">
      <w:start w:val="1"/>
      <w:numFmt w:val="decimal"/>
      <w:lvlText w:val="%7."/>
      <w:lvlJc w:val="left"/>
      <w:pPr>
        <w:ind w:left="5040" w:hanging="360"/>
      </w:pPr>
    </w:lvl>
    <w:lvl w:ilvl="7" w:tplc="1C008DBC" w:tentative="1">
      <w:start w:val="1"/>
      <w:numFmt w:val="lowerLetter"/>
      <w:lvlText w:val="%8."/>
      <w:lvlJc w:val="left"/>
      <w:pPr>
        <w:ind w:left="5760" w:hanging="360"/>
      </w:pPr>
    </w:lvl>
    <w:lvl w:ilvl="8" w:tplc="DBC48C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2A7C5C96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6EA29728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527E3F94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8EBEBAB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5BC9BA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81CC06BC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D5969E1E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90EC127A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65E36CC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5B307834"/>
    <w:multiLevelType w:val="hybridMultilevel"/>
    <w:tmpl w:val="AD84425E"/>
    <w:lvl w:ilvl="0" w:tplc="FBB0299A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74A8CCF4" w:tentative="1">
      <w:start w:val="1"/>
      <w:numFmt w:val="lowerLetter"/>
      <w:lvlText w:val="%2."/>
      <w:lvlJc w:val="left"/>
      <w:pPr>
        <w:ind w:left="1789" w:hanging="360"/>
      </w:pPr>
    </w:lvl>
    <w:lvl w:ilvl="2" w:tplc="4FFA8AE8" w:tentative="1">
      <w:start w:val="1"/>
      <w:numFmt w:val="lowerRoman"/>
      <w:lvlText w:val="%3."/>
      <w:lvlJc w:val="right"/>
      <w:pPr>
        <w:ind w:left="2509" w:hanging="180"/>
      </w:pPr>
    </w:lvl>
    <w:lvl w:ilvl="3" w:tplc="91B42342" w:tentative="1">
      <w:start w:val="1"/>
      <w:numFmt w:val="decimal"/>
      <w:lvlText w:val="%4."/>
      <w:lvlJc w:val="left"/>
      <w:pPr>
        <w:ind w:left="3229" w:hanging="360"/>
      </w:pPr>
    </w:lvl>
    <w:lvl w:ilvl="4" w:tplc="E432E78E" w:tentative="1">
      <w:start w:val="1"/>
      <w:numFmt w:val="lowerLetter"/>
      <w:lvlText w:val="%5."/>
      <w:lvlJc w:val="left"/>
      <w:pPr>
        <w:ind w:left="3949" w:hanging="360"/>
      </w:pPr>
    </w:lvl>
    <w:lvl w:ilvl="5" w:tplc="C568CB22" w:tentative="1">
      <w:start w:val="1"/>
      <w:numFmt w:val="lowerRoman"/>
      <w:lvlText w:val="%6."/>
      <w:lvlJc w:val="right"/>
      <w:pPr>
        <w:ind w:left="4669" w:hanging="180"/>
      </w:pPr>
    </w:lvl>
    <w:lvl w:ilvl="6" w:tplc="5BBE12F4" w:tentative="1">
      <w:start w:val="1"/>
      <w:numFmt w:val="decimal"/>
      <w:lvlText w:val="%7."/>
      <w:lvlJc w:val="left"/>
      <w:pPr>
        <w:ind w:left="5389" w:hanging="360"/>
      </w:pPr>
    </w:lvl>
    <w:lvl w:ilvl="7" w:tplc="811C8BAA" w:tentative="1">
      <w:start w:val="1"/>
      <w:numFmt w:val="lowerLetter"/>
      <w:lvlText w:val="%8."/>
      <w:lvlJc w:val="left"/>
      <w:pPr>
        <w:ind w:left="6109" w:hanging="360"/>
      </w:pPr>
    </w:lvl>
    <w:lvl w:ilvl="8" w:tplc="9014E20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E702C1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4E13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AAD7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9427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AE70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A692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566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CC9F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CE0B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91FE2320"/>
    <w:lvl w:ilvl="0" w:tplc="032271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Open Sans" w:hAnsi="Open Sans" w:cs="Open Sans" w:hint="default"/>
        <w:b/>
        <w:i w:val="0"/>
        <w:sz w:val="20"/>
        <w:szCs w:val="20"/>
        <w:lang w:val="pl-PL"/>
      </w:rPr>
    </w:lvl>
    <w:lvl w:ilvl="1" w:tplc="30DE25B4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E9249F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E220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23083C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8645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865F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CC44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8C0D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7A161CE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B6E2995C" w:tentative="1">
      <w:start w:val="1"/>
      <w:numFmt w:val="lowerLetter"/>
      <w:lvlText w:val="%2."/>
      <w:lvlJc w:val="left"/>
      <w:pPr>
        <w:ind w:left="1800" w:hanging="360"/>
      </w:pPr>
    </w:lvl>
    <w:lvl w:ilvl="2" w:tplc="D39CA948" w:tentative="1">
      <w:start w:val="1"/>
      <w:numFmt w:val="lowerRoman"/>
      <w:lvlText w:val="%3."/>
      <w:lvlJc w:val="right"/>
      <w:pPr>
        <w:ind w:left="2520" w:hanging="180"/>
      </w:pPr>
    </w:lvl>
    <w:lvl w:ilvl="3" w:tplc="E4621FDA" w:tentative="1">
      <w:start w:val="1"/>
      <w:numFmt w:val="decimal"/>
      <w:lvlText w:val="%4."/>
      <w:lvlJc w:val="left"/>
      <w:pPr>
        <w:ind w:left="3240" w:hanging="360"/>
      </w:pPr>
    </w:lvl>
    <w:lvl w:ilvl="4" w:tplc="4E0A5B28" w:tentative="1">
      <w:start w:val="1"/>
      <w:numFmt w:val="lowerLetter"/>
      <w:lvlText w:val="%5."/>
      <w:lvlJc w:val="left"/>
      <w:pPr>
        <w:ind w:left="3960" w:hanging="360"/>
      </w:pPr>
    </w:lvl>
    <w:lvl w:ilvl="5" w:tplc="96BAEBE8" w:tentative="1">
      <w:start w:val="1"/>
      <w:numFmt w:val="lowerRoman"/>
      <w:lvlText w:val="%6."/>
      <w:lvlJc w:val="right"/>
      <w:pPr>
        <w:ind w:left="4680" w:hanging="180"/>
      </w:pPr>
    </w:lvl>
    <w:lvl w:ilvl="6" w:tplc="A1A00AF0" w:tentative="1">
      <w:start w:val="1"/>
      <w:numFmt w:val="decimal"/>
      <w:lvlText w:val="%7."/>
      <w:lvlJc w:val="left"/>
      <w:pPr>
        <w:ind w:left="5400" w:hanging="360"/>
      </w:pPr>
    </w:lvl>
    <w:lvl w:ilvl="7" w:tplc="1A301BD4" w:tentative="1">
      <w:start w:val="1"/>
      <w:numFmt w:val="lowerLetter"/>
      <w:lvlText w:val="%8."/>
      <w:lvlJc w:val="left"/>
      <w:pPr>
        <w:ind w:left="6120" w:hanging="360"/>
      </w:pPr>
    </w:lvl>
    <w:lvl w:ilvl="8" w:tplc="0D96B83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A6D852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7906A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A0C57F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3FAC2D3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84A054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2E63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DEEB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DE9F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8810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5"/>
  </w:num>
  <w:num w:numId="27">
    <w:abstractNumId w:val="34"/>
  </w:num>
  <w:num w:numId="28">
    <w:abstractNumId w:val="47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0"/>
  </w:num>
  <w:num w:numId="34">
    <w:abstractNumId w:val="59"/>
  </w:num>
  <w:num w:numId="35">
    <w:abstractNumId w:val="36"/>
  </w:num>
  <w:num w:numId="36">
    <w:abstractNumId w:val="53"/>
  </w:num>
  <w:num w:numId="37">
    <w:abstractNumId w:val="43"/>
  </w:num>
  <w:num w:numId="38">
    <w:abstractNumId w:val="33"/>
  </w:num>
  <w:num w:numId="39">
    <w:abstractNumId w:val="56"/>
  </w:num>
  <w:num w:numId="40">
    <w:abstractNumId w:val="58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 w:numId="50">
    <w:abstractNumId w:val="5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277DC"/>
    <w:rsid w:val="00033043"/>
    <w:rsid w:val="000537CE"/>
    <w:rsid w:val="000603A4"/>
    <w:rsid w:val="00061C9C"/>
    <w:rsid w:val="000623DB"/>
    <w:rsid w:val="000938A5"/>
    <w:rsid w:val="00093D93"/>
    <w:rsid w:val="00095179"/>
    <w:rsid w:val="000A3502"/>
    <w:rsid w:val="000A6DCA"/>
    <w:rsid w:val="000A779E"/>
    <w:rsid w:val="000B359D"/>
    <w:rsid w:val="000B5266"/>
    <w:rsid w:val="000B7885"/>
    <w:rsid w:val="00102C20"/>
    <w:rsid w:val="00113C8B"/>
    <w:rsid w:val="00127569"/>
    <w:rsid w:val="00152AC7"/>
    <w:rsid w:val="00153904"/>
    <w:rsid w:val="0016343D"/>
    <w:rsid w:val="001751FB"/>
    <w:rsid w:val="0017646B"/>
    <w:rsid w:val="001A7AF8"/>
    <w:rsid w:val="001B1711"/>
    <w:rsid w:val="001C7A79"/>
    <w:rsid w:val="001E67BE"/>
    <w:rsid w:val="001F0E12"/>
    <w:rsid w:val="00200F54"/>
    <w:rsid w:val="00226BD9"/>
    <w:rsid w:val="002439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301109"/>
    <w:rsid w:val="003155BD"/>
    <w:rsid w:val="003226ED"/>
    <w:rsid w:val="00331F57"/>
    <w:rsid w:val="0034047F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E3125"/>
    <w:rsid w:val="003F6461"/>
    <w:rsid w:val="004036DC"/>
    <w:rsid w:val="004078FB"/>
    <w:rsid w:val="00414F82"/>
    <w:rsid w:val="00420686"/>
    <w:rsid w:val="004222E6"/>
    <w:rsid w:val="00424722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511419"/>
    <w:rsid w:val="00513F03"/>
    <w:rsid w:val="00524439"/>
    <w:rsid w:val="00550177"/>
    <w:rsid w:val="005551EF"/>
    <w:rsid w:val="00566162"/>
    <w:rsid w:val="00570196"/>
    <w:rsid w:val="0057691A"/>
    <w:rsid w:val="0058462D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602B74"/>
    <w:rsid w:val="006038D2"/>
    <w:rsid w:val="00605477"/>
    <w:rsid w:val="00621A1E"/>
    <w:rsid w:val="00626751"/>
    <w:rsid w:val="006343CF"/>
    <w:rsid w:val="006345E2"/>
    <w:rsid w:val="0065395A"/>
    <w:rsid w:val="006567DD"/>
    <w:rsid w:val="00665435"/>
    <w:rsid w:val="006705AD"/>
    <w:rsid w:val="006742A3"/>
    <w:rsid w:val="0067551B"/>
    <w:rsid w:val="0069007A"/>
    <w:rsid w:val="006900E5"/>
    <w:rsid w:val="006978AB"/>
    <w:rsid w:val="00697CF8"/>
    <w:rsid w:val="006A1F41"/>
    <w:rsid w:val="006C29D2"/>
    <w:rsid w:val="006C48B7"/>
    <w:rsid w:val="006C49DC"/>
    <w:rsid w:val="006D558B"/>
    <w:rsid w:val="006E63C7"/>
    <w:rsid w:val="006E79E5"/>
    <w:rsid w:val="006F1270"/>
    <w:rsid w:val="00726992"/>
    <w:rsid w:val="0073472D"/>
    <w:rsid w:val="00736C9F"/>
    <w:rsid w:val="00737907"/>
    <w:rsid w:val="00753987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3315"/>
    <w:rsid w:val="00925DDF"/>
    <w:rsid w:val="0095409A"/>
    <w:rsid w:val="00961C25"/>
    <w:rsid w:val="00962227"/>
    <w:rsid w:val="00964C7A"/>
    <w:rsid w:val="00982FD5"/>
    <w:rsid w:val="009A3608"/>
    <w:rsid w:val="009A56C2"/>
    <w:rsid w:val="009B4D98"/>
    <w:rsid w:val="009B7581"/>
    <w:rsid w:val="009C10FC"/>
    <w:rsid w:val="009E6DFD"/>
    <w:rsid w:val="00A0344B"/>
    <w:rsid w:val="00A06805"/>
    <w:rsid w:val="00A07612"/>
    <w:rsid w:val="00A106F6"/>
    <w:rsid w:val="00A12137"/>
    <w:rsid w:val="00A17A66"/>
    <w:rsid w:val="00A61B49"/>
    <w:rsid w:val="00A620FF"/>
    <w:rsid w:val="00A73C31"/>
    <w:rsid w:val="00A82A70"/>
    <w:rsid w:val="00A9016A"/>
    <w:rsid w:val="00A9435B"/>
    <w:rsid w:val="00AA0B9B"/>
    <w:rsid w:val="00AA0D89"/>
    <w:rsid w:val="00AB1F9C"/>
    <w:rsid w:val="00AC5CD6"/>
    <w:rsid w:val="00AC67AA"/>
    <w:rsid w:val="00AF1576"/>
    <w:rsid w:val="00B022D7"/>
    <w:rsid w:val="00B1032D"/>
    <w:rsid w:val="00B13A41"/>
    <w:rsid w:val="00B22066"/>
    <w:rsid w:val="00B5630B"/>
    <w:rsid w:val="00B569EA"/>
    <w:rsid w:val="00B72333"/>
    <w:rsid w:val="00B725C2"/>
    <w:rsid w:val="00B7571C"/>
    <w:rsid w:val="00B81946"/>
    <w:rsid w:val="00B973B7"/>
    <w:rsid w:val="00BA190A"/>
    <w:rsid w:val="00BD39DD"/>
    <w:rsid w:val="00BD54E2"/>
    <w:rsid w:val="00BE2995"/>
    <w:rsid w:val="00BE57D7"/>
    <w:rsid w:val="00BE7E93"/>
    <w:rsid w:val="00BF4A5D"/>
    <w:rsid w:val="00C02FD4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D1A8D"/>
    <w:rsid w:val="00EF335C"/>
    <w:rsid w:val="00EF5DBF"/>
    <w:rsid w:val="00F232E5"/>
    <w:rsid w:val="00F26E8E"/>
    <w:rsid w:val="00F27B2A"/>
    <w:rsid w:val="00F27DE3"/>
    <w:rsid w:val="00F424DE"/>
    <w:rsid w:val="00F655DF"/>
    <w:rsid w:val="00F97FB1"/>
    <w:rsid w:val="00FA6892"/>
    <w:rsid w:val="00FC4DDC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832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Masiul Anna</cp:lastModifiedBy>
  <cp:revision>3</cp:revision>
  <cp:lastPrinted>2016-10-07T08:49:00Z</cp:lastPrinted>
  <dcterms:created xsi:type="dcterms:W3CDTF">2025-06-02T06:38:00Z</dcterms:created>
  <dcterms:modified xsi:type="dcterms:W3CDTF">2025-06-02T06:41:00Z</dcterms:modified>
</cp:coreProperties>
</file>